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1B349C8C" w:rsidR="00132E50" w:rsidRPr="005711D8" w:rsidRDefault="00132E50" w:rsidP="00354704">
      <w:pPr>
        <w:pStyle w:val="Ttulo"/>
        <w:jc w:val="right"/>
        <w:rPr>
          <w:rFonts w:ascii="Calibri" w:hAnsi="Calibri" w:cs="Calibri"/>
          <w:bCs/>
          <w:sz w:val="24"/>
        </w:rPr>
      </w:pPr>
      <w:r w:rsidRPr="005711D8">
        <w:rPr>
          <w:rFonts w:ascii="Calibri" w:hAnsi="Calibri" w:cs="Calibri"/>
          <w:bCs/>
          <w:sz w:val="24"/>
        </w:rPr>
        <w:t xml:space="preserve">PREGÃO </w:t>
      </w:r>
      <w:r w:rsidRPr="00D4385A">
        <w:rPr>
          <w:rFonts w:ascii="Calibri" w:hAnsi="Calibri" w:cs="Calibri"/>
          <w:bCs/>
          <w:sz w:val="24"/>
        </w:rPr>
        <w:t>ELETRÔNICO nº</w:t>
      </w:r>
      <w:r w:rsidR="00084926" w:rsidRPr="00D4385A">
        <w:rPr>
          <w:rFonts w:ascii="Calibri" w:hAnsi="Calibri" w:cs="Calibri"/>
          <w:bCs/>
          <w:sz w:val="24"/>
        </w:rPr>
        <w:t xml:space="preserve"> </w:t>
      </w:r>
      <w:r w:rsidR="00F2392A" w:rsidRPr="00D4385A">
        <w:rPr>
          <w:rFonts w:ascii="Calibri" w:hAnsi="Calibri" w:cs="Calibri"/>
          <w:bCs/>
          <w:sz w:val="24"/>
        </w:rPr>
        <w:t>0</w:t>
      </w:r>
      <w:r w:rsidR="00D4385A" w:rsidRPr="00D4385A">
        <w:rPr>
          <w:rFonts w:ascii="Calibri" w:hAnsi="Calibri" w:cs="Calibri"/>
          <w:bCs/>
          <w:sz w:val="24"/>
        </w:rPr>
        <w:t>595</w:t>
      </w:r>
      <w:r w:rsidR="00F2392A" w:rsidRPr="00D4385A">
        <w:rPr>
          <w:rFonts w:ascii="Calibri" w:hAnsi="Calibri" w:cs="Calibri"/>
          <w:bCs/>
          <w:sz w:val="24"/>
        </w:rPr>
        <w:t>/20</w:t>
      </w:r>
      <w:r w:rsidR="00095A81" w:rsidRPr="00D4385A">
        <w:rPr>
          <w:rFonts w:ascii="Calibri" w:hAnsi="Calibri" w:cs="Calibri"/>
          <w:bCs/>
          <w:sz w:val="24"/>
        </w:rPr>
        <w:t>2</w:t>
      </w:r>
      <w:r w:rsidR="00D7191D" w:rsidRPr="00D4385A">
        <w:rPr>
          <w:rFonts w:ascii="Calibri" w:hAnsi="Calibri" w:cs="Calibri"/>
          <w:bCs/>
          <w:sz w:val="24"/>
        </w:rPr>
        <w:t>3</w:t>
      </w:r>
    </w:p>
    <w:p w14:paraId="40AA52C9" w14:textId="77777777" w:rsidR="00354704" w:rsidRDefault="00354704" w:rsidP="00132E50">
      <w:pPr>
        <w:pStyle w:val="Ttulo1"/>
        <w:numPr>
          <w:ilvl w:val="0"/>
          <w:numId w:val="0"/>
        </w:numPr>
        <w:tabs>
          <w:tab w:val="left" w:pos="1134"/>
        </w:tabs>
        <w:jc w:val="center"/>
        <w:rPr>
          <w:rFonts w:ascii="Calibri" w:hAnsi="Calibri" w:cs="Calibri"/>
          <w:bCs/>
          <w:szCs w:val="24"/>
        </w:rPr>
      </w:pPr>
    </w:p>
    <w:p w14:paraId="29B3E978" w14:textId="6136D18B"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606BFD5E" w14:textId="77777777" w:rsidR="00354704" w:rsidRDefault="00354704" w:rsidP="00354704">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bookmarkStart w:id="0" w:name="_GoBack"/>
      <w:bookmarkEnd w:id="0"/>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F4CE7A6" w:rsidR="00F04A4C" w:rsidRDefault="00F04A4C" w:rsidP="00F04A4C">
      <w:pPr>
        <w:pStyle w:val="Contedodoquadro"/>
        <w:tabs>
          <w:tab w:val="clear" w:pos="1152"/>
          <w:tab w:val="left" w:pos="1134"/>
        </w:tabs>
        <w:rPr>
          <w:rFonts w:ascii="Calibri" w:hAnsi="Calibri"/>
          <w:bCs/>
          <w:sz w:val="22"/>
          <w:szCs w:val="22"/>
        </w:rPr>
      </w:pPr>
    </w:p>
    <w:p w14:paraId="445FD612" w14:textId="77777777" w:rsidR="00354704" w:rsidRPr="005711D8" w:rsidRDefault="00354704" w:rsidP="00F04A4C">
      <w:pPr>
        <w:pStyle w:val="Contedodoquadro"/>
        <w:tabs>
          <w:tab w:val="clear" w:pos="1152"/>
          <w:tab w:val="left" w:pos="1134"/>
        </w:tabs>
        <w:rPr>
          <w:rFonts w:ascii="Calibri" w:hAnsi="Calibri"/>
          <w:bCs/>
          <w:sz w:val="22"/>
          <w:szCs w:val="22"/>
        </w:rPr>
      </w:pPr>
    </w:p>
    <w:p w14:paraId="694BA9D9" w14:textId="0F7611F7" w:rsidR="00D83709" w:rsidRDefault="0035470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4385A">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27FF1171" w14:textId="77777777" w:rsidR="00AE67EB" w:rsidRDefault="00AE67EB" w:rsidP="0034514C">
      <w:pPr>
        <w:ind w:right="27"/>
        <w:jc w:val="center"/>
        <w:rPr>
          <w:rFonts w:ascii="Calibri" w:hAnsi="Calibri" w:cs="Calibri"/>
          <w:i/>
          <w:iCs/>
          <w:sz w:val="22"/>
        </w:rPr>
      </w:pPr>
    </w:p>
    <w:p w14:paraId="5A5A1A43" w14:textId="29E3ECC5" w:rsidR="00354704" w:rsidRDefault="00354704" w:rsidP="0034514C">
      <w:pPr>
        <w:ind w:right="27"/>
        <w:jc w:val="center"/>
        <w:rPr>
          <w:rFonts w:ascii="Calibri" w:hAnsi="Calibri" w:cs="Calibri"/>
          <w:i/>
          <w:iCs/>
          <w:sz w:val="22"/>
        </w:rPr>
        <w:sectPr w:rsidR="00354704"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E996D6C" w14:textId="77777777" w:rsidR="00354704" w:rsidRDefault="0034514C" w:rsidP="00354704">
      <w:pPr>
        <w:ind w:right="27"/>
        <w:jc w:val="center"/>
        <w:rPr>
          <w:rFonts w:ascii="Calibri" w:hAnsi="Calibri" w:cs="Calibri"/>
          <w:b/>
          <w:bCs/>
          <w:sz w:val="22"/>
          <w:szCs w:val="22"/>
        </w:rPr>
      </w:pPr>
      <w:r w:rsidRPr="00AE67EB">
        <w:rPr>
          <w:rFonts w:ascii="Calibri" w:hAnsi="Calibri" w:cs="Calibri"/>
          <w:b/>
          <w:bCs/>
          <w:sz w:val="22"/>
          <w:szCs w:val="22"/>
        </w:rPr>
        <w:t>Contratada</w:t>
      </w:r>
    </w:p>
    <w:p w14:paraId="5610BDF2" w14:textId="1F2DEC8B" w:rsidR="00354704" w:rsidRPr="00354704" w:rsidRDefault="00354704" w:rsidP="00354704">
      <w:pPr>
        <w:ind w:right="27"/>
        <w:jc w:val="center"/>
        <w:rPr>
          <w:rFonts w:ascii="Calibri" w:hAnsi="Calibri" w:cs="Calibri"/>
          <w:b/>
          <w:bCs/>
          <w:sz w:val="22"/>
          <w:szCs w:val="22"/>
        </w:rPr>
        <w:sectPr w:rsidR="00354704" w:rsidRPr="00354704" w:rsidSect="00354704">
          <w:type w:val="continuous"/>
          <w:pgSz w:w="11907" w:h="16840" w:code="9"/>
          <w:pgMar w:top="851" w:right="708" w:bottom="794" w:left="1134" w:header="567" w:footer="567" w:gutter="0"/>
          <w:cols w:num="2" w:space="720"/>
        </w:sectPr>
      </w:pPr>
      <w:r>
        <w:rPr>
          <w:rFonts w:ascii="Calibri" w:hAnsi="Calibri" w:cs="Calibri"/>
          <w:sz w:val="22"/>
          <w:szCs w:val="22"/>
        </w:rPr>
        <w:t xml:space="preserve">Rio Madeira Certificadora Digital </w:t>
      </w:r>
      <w:proofErr w:type="spellStart"/>
      <w:r>
        <w:rPr>
          <w:rFonts w:ascii="Calibri" w:hAnsi="Calibri" w:cs="Calibri"/>
          <w:sz w:val="22"/>
          <w:szCs w:val="22"/>
        </w:rPr>
        <w:t>Eireli</w:t>
      </w:r>
      <w:proofErr w:type="spellEnd"/>
      <w:r>
        <w:rPr>
          <w:rFonts w:ascii="Calibri" w:hAnsi="Calibri" w:cs="Calibri"/>
          <w:sz w:val="22"/>
          <w:szCs w:val="22"/>
        </w:rPr>
        <w:br/>
      </w:r>
    </w:p>
    <w:p w14:paraId="50F516E8" w14:textId="635F3212"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354704">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DejaVu Sans">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2196B08" w:rsidR="00B630C3" w:rsidRDefault="00352F71" w:rsidP="00352F71">
    <w:pPr>
      <w:pStyle w:val="Rodap"/>
      <w:tabs>
        <w:tab w:val="clear" w:pos="4419"/>
        <w:tab w:val="center" w:pos="0"/>
      </w:tabs>
      <w:rPr>
        <w:color w:val="0000FF"/>
        <w:sz w:val="14"/>
      </w:rPr>
    </w:pPr>
    <w:r>
      <w:rPr>
        <w:sz w:val="14"/>
      </w:rPr>
      <w:t>PE</w:t>
    </w:r>
    <w:r w:rsidR="00D4385A">
      <w:rPr>
        <w:sz w:val="14"/>
      </w:rPr>
      <w:t xml:space="preserve"> </w:t>
    </w:r>
    <w:r w:rsidR="00D4385A" w:rsidRPr="00D4385A">
      <w:rPr>
        <w:sz w:val="14"/>
      </w:rPr>
      <w:t>0595</w:t>
    </w:r>
    <w:r w:rsidRPr="00D4385A">
      <w:rPr>
        <w:sz w:val="14"/>
      </w:rPr>
      <w:t>/202</w:t>
    </w:r>
    <w:r w:rsidR="00D7191D" w:rsidRPr="00D4385A">
      <w:rPr>
        <w:sz w:val="14"/>
      </w:rPr>
      <w:t>3</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1E77750B"/>
    <w:multiLevelType w:val="multilevel"/>
    <w:tmpl w:val="E0BE57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B7304C2"/>
    <w:multiLevelType w:val="multilevel"/>
    <w:tmpl w:val="836AE24E"/>
    <w:lvl w:ilvl="0">
      <w:start w:val="1"/>
      <w:numFmt w:val="none"/>
      <w:suff w:val="nothing"/>
      <w:lvlText w:val=""/>
      <w:lvlJc w:val="left"/>
      <w:pPr>
        <w:ind w:left="0" w:firstLine="0"/>
      </w:pPr>
    </w:lvl>
    <w:lvl w:ilvl="1">
      <w:start w:val="4"/>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830713"/>
    <w:multiLevelType w:val="multilevel"/>
    <w:tmpl w:val="08C81C74"/>
    <w:lvl w:ilvl="0">
      <w:start w:val="4"/>
      <w:numFmt w:val="decimal"/>
      <w:lvlText w:val="%1."/>
      <w:lvlJc w:val="left"/>
      <w:pPr>
        <w:tabs>
          <w:tab w:val="num" w:pos="720"/>
        </w:tabs>
        <w:ind w:left="720" w:hanging="360"/>
      </w:pPr>
      <w:rPr>
        <w:b/>
        <w:bCs/>
      </w:rPr>
    </w:lvl>
    <w:lvl w:ilvl="1">
      <w:start w:val="2"/>
      <w:numFmt w:val="decimal"/>
      <w:suff w:val="nothing"/>
      <w:lvlText w:val="%1.%2."/>
      <w:lvlJc w:val="left"/>
      <w:pPr>
        <w:ind w:left="1080" w:hanging="1080"/>
      </w:pPr>
      <w:rPr>
        <w:b/>
        <w:bCs/>
      </w:rPr>
    </w:lvl>
    <w:lvl w:ilvl="2">
      <w:start w:val="1"/>
      <w:numFmt w:val="decimal"/>
      <w:lvlText w:val="%1.%2.%3."/>
      <w:lvlJc w:val="left"/>
      <w:pPr>
        <w:tabs>
          <w:tab w:val="num" w:pos="1440"/>
        </w:tabs>
        <w:ind w:left="1440" w:hanging="360"/>
      </w:pPr>
      <w:rPr>
        <w:b w:val="0"/>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3D26BE3"/>
    <w:multiLevelType w:val="multilevel"/>
    <w:tmpl w:val="6AD02F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54866B7"/>
    <w:multiLevelType w:val="multilevel"/>
    <w:tmpl w:val="6F56C0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56F4F46"/>
    <w:multiLevelType w:val="multilevel"/>
    <w:tmpl w:val="DB8061D0"/>
    <w:lvl w:ilvl="0">
      <w:start w:val="3"/>
      <w:numFmt w:val="decimal"/>
      <w:suff w:val="space"/>
      <w:lvlText w:val="%1."/>
      <w:lvlJc w:val="left"/>
      <w:pPr>
        <w:ind w:left="641" w:hanging="641"/>
      </w:pPr>
      <w:rPr>
        <w:b/>
        <w:i w:val="0"/>
        <w:color w:val="000000"/>
        <w:sz w:val="24"/>
      </w:rPr>
    </w:lvl>
    <w:lvl w:ilvl="1">
      <w:start w:val="1"/>
      <w:numFmt w:val="decimal"/>
      <w:suff w:val="space"/>
      <w:lvlText w:val="%1.%2"/>
      <w:lvlJc w:val="left"/>
      <w:pPr>
        <w:ind w:left="641" w:hanging="641"/>
      </w:pPr>
      <w:rPr>
        <w:b/>
        <w:sz w:val="24"/>
        <w:szCs w:val="24"/>
      </w:rPr>
    </w:lvl>
    <w:lvl w:ilvl="2">
      <w:start w:val="1"/>
      <w:numFmt w:val="decimal"/>
      <w:suff w:val="space"/>
      <w:lvlText w:val="%1.%2.%3"/>
      <w:lvlJc w:val="left"/>
      <w:pPr>
        <w:ind w:left="641" w:hanging="641"/>
      </w:pPr>
      <w:rPr>
        <w:b/>
        <w:sz w:val="24"/>
        <w:szCs w:val="24"/>
      </w:rPr>
    </w:lvl>
    <w:lvl w:ilvl="3">
      <w:start w:val="1"/>
      <w:numFmt w:val="decimal"/>
      <w:suff w:val="space"/>
      <w:lvlText w:val="%1.%2.%3.%4"/>
      <w:lvlJc w:val="left"/>
      <w:pPr>
        <w:ind w:left="641" w:hanging="641"/>
      </w:pPr>
      <w:rPr>
        <w:b/>
        <w:sz w:val="24"/>
        <w:szCs w:val="24"/>
      </w:rPr>
    </w:lvl>
    <w:lvl w:ilvl="4">
      <w:start w:val="1"/>
      <w:numFmt w:val="decimal"/>
      <w:suff w:val="space"/>
      <w:lvlText w:val="%1.%2.%3.%4.%5"/>
      <w:lvlJc w:val="left"/>
      <w:pPr>
        <w:ind w:left="641" w:hanging="641"/>
      </w:pPr>
      <w:rPr>
        <w:b/>
        <w:sz w:val="24"/>
        <w:szCs w:val="24"/>
      </w:rPr>
    </w:lvl>
    <w:lvl w:ilvl="5">
      <w:start w:val="1"/>
      <w:numFmt w:val="decimal"/>
      <w:suff w:val="space"/>
      <w:lvlText w:val="%1.%2.%3.%4.%5.%6"/>
      <w:lvlJc w:val="left"/>
      <w:pPr>
        <w:ind w:left="641" w:hanging="641"/>
      </w:pPr>
    </w:lvl>
    <w:lvl w:ilvl="6">
      <w:start w:val="1"/>
      <w:numFmt w:val="decimal"/>
      <w:lvlText w:val="%1.%2.%3.%4.%5.%6.%7"/>
      <w:lvlJc w:val="left"/>
      <w:pPr>
        <w:ind w:left="641" w:hanging="641"/>
      </w:pPr>
    </w:lvl>
    <w:lvl w:ilvl="7">
      <w:start w:val="1"/>
      <w:numFmt w:val="decimal"/>
      <w:lvlText w:val="%1.%2.%3.%4.%5.%6.%7.%8"/>
      <w:lvlJc w:val="left"/>
      <w:pPr>
        <w:ind w:left="641" w:hanging="641"/>
      </w:pPr>
    </w:lvl>
    <w:lvl w:ilvl="8">
      <w:start w:val="1"/>
      <w:numFmt w:val="decimal"/>
      <w:lvlText w:val="%1.%2.%3.%4.%5.%6.%7.%8.%9"/>
      <w:lvlJc w:val="left"/>
      <w:pPr>
        <w:ind w:left="641" w:hanging="641"/>
      </w:pPr>
    </w:lvl>
  </w:abstractNum>
  <w:abstractNum w:abstractNumId="16"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3530F81"/>
    <w:multiLevelType w:val="multilevel"/>
    <w:tmpl w:val="D61C82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B1F1910"/>
    <w:multiLevelType w:val="multilevel"/>
    <w:tmpl w:val="7D5A78E6"/>
    <w:lvl w:ilvl="0">
      <w:start w:val="1"/>
      <w:numFmt w:val="decimal"/>
      <w:lvlText w:val="%1."/>
      <w:lvlJc w:val="left"/>
      <w:pPr>
        <w:ind w:left="502" w:hanging="360"/>
      </w:pPr>
      <w:rPr>
        <w:b/>
        <w:sz w:val="24"/>
      </w:rPr>
    </w:lvl>
    <w:lvl w:ilvl="1">
      <w:start w:val="1"/>
      <w:numFmt w:val="decimal"/>
      <w:suff w:val="space"/>
      <w:lvlText w:val="%1.%2"/>
      <w:lvlJc w:val="left"/>
      <w:pPr>
        <w:ind w:left="502" w:hanging="360"/>
      </w:pPr>
      <w:rPr>
        <w:b/>
        <w:sz w:val="24"/>
        <w:szCs w:val="24"/>
      </w:rPr>
    </w:lvl>
    <w:lvl w:ilvl="2">
      <w:start w:val="1"/>
      <w:numFmt w:val="decimal"/>
      <w:suff w:val="space"/>
      <w:lvlText w:val="%1.%2.%3"/>
      <w:lvlJc w:val="left"/>
      <w:pPr>
        <w:ind w:left="862" w:hanging="720"/>
      </w:pPr>
      <w:rPr>
        <w:b/>
        <w:sz w:val="24"/>
        <w:szCs w:val="24"/>
      </w:rPr>
    </w:lvl>
    <w:lvl w:ilvl="3">
      <w:start w:val="1"/>
      <w:numFmt w:val="decimal"/>
      <w:suff w:val="space"/>
      <w:lvlText w:val="%1.%2.%3.%4"/>
      <w:lvlJc w:val="left"/>
      <w:pPr>
        <w:ind w:left="862" w:hanging="720"/>
      </w:pPr>
      <w:rPr>
        <w:b/>
        <w:sz w:val="24"/>
        <w:szCs w:val="24"/>
      </w:r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1"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21"/>
  </w:num>
  <w:num w:numId="6">
    <w:abstractNumId w:val="10"/>
  </w:num>
  <w:num w:numId="7">
    <w:abstractNumId w:val="5"/>
  </w:num>
  <w:num w:numId="8">
    <w:abstractNumId w:val="8"/>
  </w:num>
  <w:num w:numId="9">
    <w:abstractNumId w:val="16"/>
  </w:num>
  <w:num w:numId="10">
    <w:abstractNumId w:val="21"/>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7"/>
  </w:num>
  <w:num w:numId="33">
    <w:abstractNumId w:val="18"/>
  </w:num>
  <w:num w:numId="34">
    <w:abstractNumId w:val="20"/>
  </w:num>
  <w:num w:numId="35">
    <w:abstractNumId w:val="15"/>
  </w:num>
  <w:num w:numId="36">
    <w:abstractNumId w:val="19"/>
  </w:num>
  <w:num w:numId="37">
    <w:abstractNumId w:val="7"/>
  </w:num>
  <w:num w:numId="38">
    <w:abstractNumId w:val="13"/>
  </w:num>
  <w:num w:numId="39">
    <w:abstractNumId w:val="14"/>
  </w:num>
  <w:num w:numId="40">
    <w:abstractNumId w:val="9"/>
  </w:num>
  <w:num w:numId="41">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4704"/>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85A"/>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879BC"/>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TextBody">
    <w:name w:val="Text Body"/>
    <w:basedOn w:val="Normal"/>
    <w:qFormat/>
    <w:rsid w:val="00D4385A"/>
    <w:pPr>
      <w:widowControl w:val="0"/>
      <w:spacing w:after="120" w:line="288" w:lineRule="auto"/>
      <w:jc w:val="both"/>
      <w:textAlignment w:val="baseline"/>
    </w:pPr>
    <w:rPr>
      <w:rFonts w:ascii="Arial" w:eastAsia="Calibri" w:hAnsi="Arial"/>
      <w:bCs/>
      <w:color w:val="00000A"/>
      <w:lang w:eastAsia="pt-BR"/>
    </w:rPr>
  </w:style>
  <w:style w:type="paragraph" w:customStyle="1" w:styleId="Normal1">
    <w:name w:val="Normal1"/>
    <w:qFormat/>
    <w:rsid w:val="00D4385A"/>
    <w:pPr>
      <w:suppressAutoHyphens/>
      <w:spacing w:after="200" w:line="276" w:lineRule="auto"/>
    </w:pPr>
    <w:rPr>
      <w:rFonts w:ascii="Calibri" w:eastAsia="DejaVu Sans" w:hAnsi="Calibri" w:cs="Calibr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DejaVu Sans">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319BA-E168-442C-AC80-13FB46E8A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461</Words>
  <Characters>2491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2947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17</cp:revision>
  <cp:lastPrinted>2023-03-13T18:38:00Z</cp:lastPrinted>
  <dcterms:created xsi:type="dcterms:W3CDTF">2020-05-14T18:48:00Z</dcterms:created>
  <dcterms:modified xsi:type="dcterms:W3CDTF">2023-03-13T18:38:00Z</dcterms:modified>
</cp:coreProperties>
</file>